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B0" w:rsidRDefault="007601B0" w:rsidP="007601B0">
      <w:pPr>
        <w:pStyle w:val="a3"/>
        <w:spacing w:after="44"/>
        <w:ind w:left="1035"/>
        <w:jc w:val="left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</w:t>
      </w:r>
      <w:r w:rsidR="00F33848">
        <w:t>физика</w:t>
      </w:r>
      <w:r>
        <w:t>»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5"/>
        <w:gridCol w:w="6904"/>
      </w:tblGrid>
      <w:tr w:rsidR="007601B0" w:rsidTr="000676C0">
        <w:trPr>
          <w:trHeight w:val="1157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6" w:lineRule="auto"/>
              <w:ind w:left="117" w:right="107" w:firstLine="1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Нормативно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мето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дические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материалы</w:t>
            </w:r>
            <w:proofErr w:type="spellEnd"/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A1008B" w:rsidRPr="00A1008B" w:rsidRDefault="00F33848" w:rsidP="00F33848">
            <w:pPr>
              <w:pStyle w:val="a6"/>
              <w:numPr>
                <w:ilvl w:val="0"/>
                <w:numId w:val="6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Физика. 7—9 </w:t>
            </w:r>
            <w:proofErr w:type="gramStart"/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 :</w:t>
            </w:r>
            <w:proofErr w:type="gramEnd"/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рабочая программа к линии УМК И. М. </w:t>
            </w:r>
            <w:proofErr w:type="spellStart"/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Перышкина</w:t>
            </w:r>
            <w:proofErr w:type="spellEnd"/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Е. М. </w:t>
            </w:r>
            <w:proofErr w:type="spellStart"/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Гутник</w:t>
            </w:r>
            <w:proofErr w:type="spellEnd"/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А. И. Иванова / Е. М. </w:t>
            </w:r>
            <w:proofErr w:type="spellStart"/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Гутник</w:t>
            </w:r>
            <w:proofErr w:type="spellEnd"/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А. Петрова, О. А. Черникова. — </w:t>
            </w:r>
            <w:proofErr w:type="gramStart"/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:</w:t>
            </w:r>
            <w:proofErr w:type="gramEnd"/>
            <w:r w:rsidRPr="00F3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Просвещение, 2021</w:t>
            </w:r>
            <w:bookmarkStart w:id="0" w:name="_GoBack"/>
            <w:bookmarkEnd w:id="0"/>
          </w:p>
        </w:tc>
      </w:tr>
      <w:tr w:rsidR="007601B0" w:rsidTr="00A1008B">
        <w:trPr>
          <w:trHeight w:val="1269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0" w:lineRule="exact"/>
              <w:ind w:left="18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Реализуемый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F33848" w:rsidRPr="00F33848" w:rsidRDefault="00F33848" w:rsidP="00F33848">
            <w:pPr>
              <w:pStyle w:val="TableParagraph"/>
              <w:spacing w:before="36"/>
              <w:rPr>
                <w:sz w:val="24"/>
                <w:lang w:val="ru-RU"/>
              </w:rPr>
            </w:pPr>
            <w:proofErr w:type="spellStart"/>
            <w:r w:rsidRPr="00F33848">
              <w:rPr>
                <w:sz w:val="24"/>
                <w:lang w:val="ru-RU"/>
              </w:rPr>
              <w:t>Перышкин</w:t>
            </w:r>
            <w:proofErr w:type="spellEnd"/>
            <w:r w:rsidRPr="00F33848">
              <w:rPr>
                <w:sz w:val="24"/>
                <w:lang w:val="ru-RU"/>
              </w:rPr>
              <w:t xml:space="preserve"> А. В. Физика 7 </w:t>
            </w:r>
            <w:proofErr w:type="gramStart"/>
            <w:r w:rsidRPr="00F33848">
              <w:rPr>
                <w:sz w:val="24"/>
                <w:lang w:val="ru-RU"/>
              </w:rPr>
              <w:t>класс.:</w:t>
            </w:r>
            <w:proofErr w:type="gramEnd"/>
            <w:r w:rsidRPr="00F33848">
              <w:rPr>
                <w:sz w:val="24"/>
                <w:lang w:val="ru-RU"/>
              </w:rPr>
              <w:t xml:space="preserve"> Учебник М.: Дрофа, 2013 г.</w:t>
            </w:r>
          </w:p>
          <w:p w:rsidR="00F33848" w:rsidRPr="00F33848" w:rsidRDefault="00F33848" w:rsidP="00F33848">
            <w:pPr>
              <w:pStyle w:val="TableParagraph"/>
              <w:spacing w:before="36"/>
              <w:rPr>
                <w:sz w:val="24"/>
                <w:lang w:val="ru-RU"/>
              </w:rPr>
            </w:pPr>
            <w:proofErr w:type="spellStart"/>
            <w:r w:rsidRPr="00F33848">
              <w:rPr>
                <w:sz w:val="24"/>
                <w:lang w:val="ru-RU"/>
              </w:rPr>
              <w:t>Перышкин</w:t>
            </w:r>
            <w:proofErr w:type="spellEnd"/>
            <w:r w:rsidRPr="00F33848">
              <w:rPr>
                <w:sz w:val="24"/>
                <w:lang w:val="ru-RU"/>
              </w:rPr>
              <w:t xml:space="preserve"> А. В. Физика 8 </w:t>
            </w:r>
            <w:proofErr w:type="gramStart"/>
            <w:r w:rsidRPr="00F33848">
              <w:rPr>
                <w:sz w:val="24"/>
                <w:lang w:val="ru-RU"/>
              </w:rPr>
              <w:t>класс.:</w:t>
            </w:r>
            <w:proofErr w:type="gramEnd"/>
            <w:r w:rsidRPr="00F33848">
              <w:rPr>
                <w:sz w:val="24"/>
                <w:lang w:val="ru-RU"/>
              </w:rPr>
              <w:t xml:space="preserve"> Учебник М.: Дрофа, 2013 г.</w:t>
            </w:r>
          </w:p>
          <w:p w:rsidR="00F33848" w:rsidRPr="00F33848" w:rsidRDefault="00F33848" w:rsidP="00F33848">
            <w:pPr>
              <w:pStyle w:val="TableParagraph"/>
              <w:spacing w:before="36"/>
              <w:rPr>
                <w:sz w:val="24"/>
                <w:lang w:val="ru-RU"/>
              </w:rPr>
            </w:pPr>
            <w:proofErr w:type="spellStart"/>
            <w:r w:rsidRPr="00F33848">
              <w:rPr>
                <w:sz w:val="24"/>
                <w:lang w:val="ru-RU"/>
              </w:rPr>
              <w:t>Перышкин</w:t>
            </w:r>
            <w:proofErr w:type="spellEnd"/>
            <w:r w:rsidRPr="00F33848">
              <w:rPr>
                <w:sz w:val="24"/>
                <w:lang w:val="ru-RU"/>
              </w:rPr>
              <w:t xml:space="preserve"> А. В., </w:t>
            </w:r>
            <w:proofErr w:type="spellStart"/>
            <w:r w:rsidRPr="00F33848">
              <w:rPr>
                <w:sz w:val="24"/>
                <w:lang w:val="ru-RU"/>
              </w:rPr>
              <w:t>Гутник</w:t>
            </w:r>
            <w:proofErr w:type="spellEnd"/>
            <w:r w:rsidRPr="00F33848">
              <w:rPr>
                <w:sz w:val="24"/>
                <w:lang w:val="ru-RU"/>
              </w:rPr>
              <w:t xml:space="preserve"> Е. М. Физика 9 </w:t>
            </w:r>
            <w:proofErr w:type="gramStart"/>
            <w:r w:rsidRPr="00F33848">
              <w:rPr>
                <w:sz w:val="24"/>
                <w:lang w:val="ru-RU"/>
              </w:rPr>
              <w:t>класс.:</w:t>
            </w:r>
            <w:proofErr w:type="gramEnd"/>
            <w:r w:rsidRPr="00F33848">
              <w:rPr>
                <w:sz w:val="24"/>
                <w:lang w:val="ru-RU"/>
              </w:rPr>
              <w:t xml:space="preserve"> Учебник М.: Дрофа, 2014 г.</w:t>
            </w:r>
          </w:p>
          <w:p w:rsidR="00A1008B" w:rsidRDefault="00F33848" w:rsidP="00F33848">
            <w:pPr>
              <w:pStyle w:val="TableParagraph"/>
              <w:spacing w:before="36"/>
              <w:jc w:val="lef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 xml:space="preserve">Физика 7 класс: Методическое пособие к учебнику А.В. </w:t>
            </w:r>
            <w:proofErr w:type="spellStart"/>
            <w:r w:rsidRPr="00F33848">
              <w:rPr>
                <w:sz w:val="24"/>
                <w:lang w:val="ru-RU"/>
              </w:rPr>
              <w:t>Перышкина</w:t>
            </w:r>
            <w:proofErr w:type="spellEnd"/>
            <w:r w:rsidRPr="00F33848">
              <w:rPr>
                <w:sz w:val="24"/>
                <w:lang w:val="ru-RU"/>
              </w:rPr>
              <w:t xml:space="preserve">/ Н.В. </w:t>
            </w:r>
            <w:proofErr w:type="spellStart"/>
            <w:r w:rsidRPr="00F33848">
              <w:rPr>
                <w:sz w:val="24"/>
                <w:lang w:val="ru-RU"/>
              </w:rPr>
              <w:t>Филонович</w:t>
            </w:r>
            <w:proofErr w:type="spellEnd"/>
            <w:r w:rsidRPr="00F33848">
              <w:rPr>
                <w:sz w:val="24"/>
                <w:lang w:val="ru-RU"/>
              </w:rPr>
              <w:t xml:space="preserve"> – Москва: Дрофа, 2020 г.</w:t>
            </w:r>
          </w:p>
          <w:p w:rsidR="00F33848" w:rsidRPr="00F33848" w:rsidRDefault="00F33848" w:rsidP="00F33848">
            <w:pPr>
              <w:pStyle w:val="TableParagraph"/>
              <w:spacing w:before="36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 xml:space="preserve">Физика 8 класс: Методическое пособие к учебнику А.В. </w:t>
            </w:r>
            <w:proofErr w:type="spellStart"/>
            <w:r w:rsidRPr="00F33848">
              <w:rPr>
                <w:sz w:val="24"/>
                <w:lang w:val="ru-RU"/>
              </w:rPr>
              <w:t>Перышкина</w:t>
            </w:r>
            <w:proofErr w:type="spellEnd"/>
            <w:r w:rsidRPr="00F33848">
              <w:rPr>
                <w:sz w:val="24"/>
                <w:lang w:val="ru-RU"/>
              </w:rPr>
              <w:t xml:space="preserve">/ Н.В. </w:t>
            </w:r>
            <w:proofErr w:type="spellStart"/>
            <w:r w:rsidRPr="00F33848">
              <w:rPr>
                <w:sz w:val="24"/>
                <w:lang w:val="ru-RU"/>
              </w:rPr>
              <w:t>Филонович</w:t>
            </w:r>
            <w:proofErr w:type="spellEnd"/>
            <w:r w:rsidRPr="00F33848">
              <w:rPr>
                <w:sz w:val="24"/>
                <w:lang w:val="ru-RU"/>
              </w:rPr>
              <w:t xml:space="preserve"> – Москва: Дрофа, 2020 г.</w:t>
            </w:r>
          </w:p>
          <w:p w:rsidR="00F33848" w:rsidRPr="00A1008B" w:rsidRDefault="00F33848" w:rsidP="00F33848">
            <w:pPr>
              <w:pStyle w:val="TableParagraph"/>
              <w:spacing w:before="36"/>
              <w:jc w:val="lef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 xml:space="preserve">Физика 9 класс: Методическое пособие к учебнику А.В. </w:t>
            </w:r>
            <w:proofErr w:type="spellStart"/>
            <w:r w:rsidRPr="00F33848">
              <w:rPr>
                <w:sz w:val="24"/>
                <w:lang w:val="ru-RU"/>
              </w:rPr>
              <w:t>Перышкина</w:t>
            </w:r>
            <w:proofErr w:type="spellEnd"/>
            <w:r w:rsidRPr="00F33848">
              <w:rPr>
                <w:sz w:val="24"/>
                <w:lang w:val="ru-RU"/>
              </w:rPr>
              <w:t xml:space="preserve">/ Е. М. </w:t>
            </w:r>
            <w:proofErr w:type="spellStart"/>
            <w:r w:rsidRPr="00F33848">
              <w:rPr>
                <w:sz w:val="24"/>
                <w:lang w:val="ru-RU"/>
              </w:rPr>
              <w:t>Гутник</w:t>
            </w:r>
            <w:proofErr w:type="spellEnd"/>
            <w:r w:rsidRPr="00F33848">
              <w:rPr>
                <w:sz w:val="24"/>
                <w:lang w:val="ru-RU"/>
              </w:rPr>
              <w:t xml:space="preserve">, О. А. </w:t>
            </w:r>
            <w:proofErr w:type="gramStart"/>
            <w:r w:rsidRPr="00F33848">
              <w:rPr>
                <w:sz w:val="24"/>
                <w:lang w:val="ru-RU"/>
              </w:rPr>
              <w:t>Черникова.–</w:t>
            </w:r>
            <w:proofErr w:type="gramEnd"/>
            <w:r w:rsidRPr="00F33848">
              <w:rPr>
                <w:sz w:val="24"/>
                <w:lang w:val="ru-RU"/>
              </w:rPr>
              <w:t xml:space="preserve"> Москва: Дрофа, 2016 г.</w:t>
            </w:r>
          </w:p>
        </w:tc>
      </w:tr>
      <w:tr w:rsidR="007601B0" w:rsidTr="00A1008B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7601B0" w:rsidRDefault="007601B0" w:rsidP="00B71C3F">
            <w:pPr>
              <w:pStyle w:val="TableParagraph"/>
              <w:spacing w:line="270" w:lineRule="exact"/>
              <w:ind w:left="232" w:right="2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Срок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реализации</w:t>
            </w:r>
            <w:proofErr w:type="spellEnd"/>
          </w:p>
          <w:p w:rsidR="007601B0" w:rsidRDefault="007601B0" w:rsidP="00B71C3F">
            <w:pPr>
              <w:pStyle w:val="TableParagraph"/>
              <w:spacing w:before="43"/>
              <w:ind w:left="234" w:right="2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предмета</w:t>
            </w:r>
            <w:proofErr w:type="spellEnd"/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7601B0" w:rsidRDefault="00F33848" w:rsidP="00B71C3F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>3</w:t>
            </w:r>
            <w:r w:rsidR="007601B0">
              <w:rPr>
                <w:spacing w:val="-2"/>
                <w:sz w:val="24"/>
              </w:rPr>
              <w:t xml:space="preserve"> </w:t>
            </w:r>
            <w:proofErr w:type="spellStart"/>
            <w:r w:rsidR="007601B0">
              <w:rPr>
                <w:sz w:val="24"/>
              </w:rPr>
              <w:t>года</w:t>
            </w:r>
            <w:proofErr w:type="spellEnd"/>
          </w:p>
        </w:tc>
      </w:tr>
      <w:tr w:rsidR="00A1008B" w:rsidTr="00A1008B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A1008B" w:rsidRPr="00A1008B" w:rsidRDefault="00A1008B" w:rsidP="00B71C3F">
            <w:pPr>
              <w:pStyle w:val="TableParagraph"/>
              <w:spacing w:line="270" w:lineRule="exact"/>
              <w:ind w:left="232" w:right="228"/>
              <w:jc w:val="center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 xml:space="preserve">Результаты </w:t>
            </w:r>
            <w:proofErr w:type="spellStart"/>
            <w:proofErr w:type="gramStart"/>
            <w:r w:rsidRPr="007601B0">
              <w:rPr>
                <w:sz w:val="24"/>
                <w:lang w:val="ru-RU"/>
              </w:rPr>
              <w:t>освое</w:t>
            </w:r>
            <w:proofErr w:type="spellEnd"/>
            <w:r w:rsidRPr="007601B0">
              <w:rPr>
                <w:sz w:val="24"/>
                <w:lang w:val="ru-RU"/>
              </w:rPr>
              <w:t>-</w:t>
            </w:r>
            <w:r w:rsidRPr="007601B0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01B0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7601B0">
              <w:rPr>
                <w:sz w:val="24"/>
                <w:lang w:val="ru-RU"/>
              </w:rPr>
              <w:t xml:space="preserve"> учебного мате-</w:t>
            </w:r>
            <w:r w:rsidRPr="007601B0">
              <w:rPr>
                <w:spacing w:val="-58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риала</w:t>
            </w:r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A1008B" w:rsidRPr="007601B0" w:rsidRDefault="00A1008B" w:rsidP="00A1008B">
            <w:pPr>
              <w:pStyle w:val="TableParagraph"/>
              <w:spacing w:line="276" w:lineRule="auto"/>
              <w:ind w:right="99"/>
              <w:rPr>
                <w:b/>
                <w:sz w:val="24"/>
                <w:lang w:val="ru-RU"/>
              </w:rPr>
            </w:pPr>
            <w:r w:rsidRPr="007601B0">
              <w:rPr>
                <w:b/>
                <w:spacing w:val="-1"/>
                <w:sz w:val="24"/>
                <w:lang w:val="ru-RU"/>
              </w:rPr>
              <w:t>Планируемые</w:t>
            </w:r>
            <w:r w:rsidRPr="007601B0">
              <w:rPr>
                <w:b/>
                <w:spacing w:val="-16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результаты</w:t>
            </w:r>
            <w:r w:rsidRPr="007601B0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освоения</w:t>
            </w:r>
            <w:r w:rsidRPr="007601B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курса</w:t>
            </w:r>
            <w:r w:rsidRPr="007601B0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«</w:t>
            </w:r>
            <w:r w:rsidR="00F33848">
              <w:rPr>
                <w:b/>
                <w:sz w:val="24"/>
                <w:lang w:val="ru-RU"/>
              </w:rPr>
              <w:t>физика</w:t>
            </w:r>
            <w:r w:rsidRPr="007601B0">
              <w:rPr>
                <w:b/>
                <w:sz w:val="24"/>
                <w:lang w:val="ru-RU"/>
              </w:rPr>
              <w:t>»</w:t>
            </w:r>
            <w:r w:rsidRPr="007601B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7601B0">
              <w:rPr>
                <w:b/>
                <w:sz w:val="24"/>
                <w:lang w:val="ru-RU"/>
              </w:rPr>
              <w:t>в</w:t>
            </w:r>
            <w:r w:rsidRPr="007601B0">
              <w:rPr>
                <w:b/>
                <w:spacing w:val="-15"/>
                <w:sz w:val="24"/>
                <w:lang w:val="ru-RU"/>
              </w:rPr>
              <w:t xml:space="preserve"> </w:t>
            </w:r>
            <w:r w:rsidR="00F33848">
              <w:rPr>
                <w:b/>
                <w:spacing w:val="-15"/>
                <w:sz w:val="24"/>
                <w:lang w:val="ru-RU"/>
              </w:rPr>
              <w:t>7-</w:t>
            </w:r>
            <w:r w:rsidR="008014BD">
              <w:rPr>
                <w:b/>
                <w:spacing w:val="-15"/>
                <w:sz w:val="24"/>
                <w:lang w:val="ru-RU"/>
              </w:rPr>
              <w:t xml:space="preserve">9 </w:t>
            </w:r>
            <w:r w:rsidRPr="007601B0">
              <w:rPr>
                <w:b/>
                <w:sz w:val="24"/>
                <w:lang w:val="ru-RU"/>
              </w:rPr>
              <w:t>классе</w:t>
            </w:r>
            <w:r>
              <w:rPr>
                <w:b/>
                <w:sz w:val="24"/>
                <w:lang w:val="ru-RU"/>
              </w:rPr>
              <w:t>: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Личностными результатами освоения основной образовательной программы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1.</w:t>
            </w:r>
            <w:r w:rsidRPr="00F33848">
              <w:rPr>
                <w:sz w:val="24"/>
                <w:lang w:val="ru-RU"/>
              </w:rPr>
              <w:tab/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F33848">
              <w:rPr>
                <w:sz w:val="24"/>
                <w:lang w:val="ru-RU"/>
              </w:rPr>
              <w:t>интериоризация</w:t>
            </w:r>
            <w:proofErr w:type="spellEnd"/>
            <w:r w:rsidRPr="00F33848">
              <w:rPr>
                <w:sz w:val="24"/>
                <w:lang w:val="ru-RU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2.</w:t>
            </w:r>
            <w:r w:rsidRPr="00F33848">
              <w:rPr>
                <w:sz w:val="24"/>
                <w:lang w:val="ru-RU"/>
              </w:rPr>
              <w:tab/>
              <w:t>Готовность и способность обучающихся к саморазвитию и самообразованию на основе мотивации к обучению и познанию;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3.</w:t>
            </w:r>
            <w:r w:rsidRPr="00F33848">
              <w:rPr>
                <w:sz w:val="24"/>
                <w:lang w:val="ru-RU"/>
              </w:rPr>
              <w:tab/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</w:t>
            </w:r>
            <w:r w:rsidRPr="00F33848">
              <w:rPr>
                <w:sz w:val="24"/>
                <w:lang w:val="ru-RU"/>
              </w:rPr>
              <w:lastRenderedPageBreak/>
              <w:t xml:space="preserve">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F33848">
              <w:rPr>
                <w:sz w:val="24"/>
                <w:lang w:val="ru-RU"/>
              </w:rPr>
              <w:t>потребительстве</w:t>
            </w:r>
            <w:proofErr w:type="spellEnd"/>
            <w:r w:rsidRPr="00F33848">
              <w:rPr>
                <w:sz w:val="24"/>
                <w:lang w:val="ru-RU"/>
              </w:rPr>
              <w:t xml:space="preserve">; </w:t>
            </w:r>
            <w:proofErr w:type="spellStart"/>
            <w:r w:rsidRPr="00F33848">
              <w:rPr>
                <w:sz w:val="24"/>
                <w:lang w:val="ru-RU"/>
              </w:rPr>
              <w:t>сформированность</w:t>
            </w:r>
            <w:proofErr w:type="spellEnd"/>
            <w:r w:rsidRPr="00F33848">
              <w:rPr>
                <w:sz w:val="24"/>
                <w:lang w:val="ru-RU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      </w:r>
            <w:proofErr w:type="spellStart"/>
            <w:r w:rsidRPr="00F33848">
              <w:rPr>
                <w:sz w:val="24"/>
                <w:lang w:val="ru-RU"/>
              </w:rPr>
              <w:t>Сформированность</w:t>
            </w:r>
            <w:proofErr w:type="spellEnd"/>
            <w:r w:rsidRPr="00F33848">
              <w:rPr>
                <w:sz w:val="24"/>
                <w:lang w:val="ru-RU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4.</w:t>
            </w:r>
            <w:r w:rsidRPr="00F33848">
              <w:rPr>
                <w:sz w:val="24"/>
                <w:lang w:val="ru-RU"/>
              </w:rPr>
              <w:tab/>
            </w:r>
            <w:proofErr w:type="spellStart"/>
            <w:r w:rsidRPr="00F33848">
              <w:rPr>
                <w:sz w:val="24"/>
                <w:lang w:val="ru-RU"/>
              </w:rPr>
              <w:t>Сформированность</w:t>
            </w:r>
            <w:proofErr w:type="spellEnd"/>
            <w:r w:rsidRPr="00F33848">
              <w:rPr>
                <w:sz w:val="24"/>
                <w:lang w:val="ru-RU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5.</w:t>
            </w:r>
            <w:r w:rsidRPr="00F33848">
              <w:rPr>
                <w:sz w:val="24"/>
                <w:lang w:val="ru-RU"/>
              </w:rPr>
              <w:tab/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F33848">
              <w:rPr>
                <w:sz w:val="24"/>
                <w:lang w:val="ru-RU"/>
              </w:rPr>
              <w:t>конвенционирования</w:t>
            </w:r>
            <w:proofErr w:type="spellEnd"/>
            <w:r w:rsidRPr="00F33848">
              <w:rPr>
                <w:sz w:val="24"/>
                <w:lang w:val="ru-RU"/>
              </w:rPr>
              <w:t xml:space="preserve"> интересов, процедур, готовность и способность к ведению переговоров).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6.</w:t>
            </w:r>
            <w:r w:rsidRPr="00F33848">
              <w:rPr>
                <w:sz w:val="24"/>
                <w:lang w:val="ru-RU"/>
              </w:rPr>
              <w:tab/>
              <w:t xml:space="preserve"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F33848">
              <w:rPr>
                <w:sz w:val="24"/>
                <w:lang w:val="ru-RU"/>
              </w:rPr>
              <w:t>интериоризация</w:t>
            </w:r>
            <w:proofErr w:type="spellEnd"/>
            <w:r w:rsidRPr="00F33848">
              <w:rPr>
                <w:sz w:val="24"/>
                <w:lang w:val="ru-RU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7.</w:t>
            </w:r>
            <w:r w:rsidRPr="00F33848">
              <w:rPr>
                <w:sz w:val="24"/>
                <w:lang w:val="ru-RU"/>
              </w:rPr>
              <w:tab/>
            </w:r>
            <w:proofErr w:type="spellStart"/>
            <w:r w:rsidRPr="00F33848">
              <w:rPr>
                <w:sz w:val="24"/>
                <w:lang w:val="ru-RU"/>
              </w:rPr>
              <w:t>Сформированность</w:t>
            </w:r>
            <w:proofErr w:type="spellEnd"/>
            <w:r w:rsidRPr="00F33848">
              <w:rPr>
                <w:sz w:val="24"/>
                <w:lang w:val="ru-RU"/>
              </w:rPr>
              <w:t xml:space="preserve"> ценности здорового и безопасного </w:t>
            </w:r>
            <w:r w:rsidRPr="00F33848">
              <w:rPr>
                <w:sz w:val="24"/>
                <w:lang w:val="ru-RU"/>
              </w:rPr>
              <w:lastRenderedPageBreak/>
              <w:t xml:space="preserve">образа жизни; </w:t>
            </w:r>
            <w:proofErr w:type="spellStart"/>
            <w:r w:rsidRPr="00F33848">
              <w:rPr>
                <w:sz w:val="24"/>
                <w:lang w:val="ru-RU"/>
              </w:rPr>
              <w:t>интериоризация</w:t>
            </w:r>
            <w:proofErr w:type="spellEnd"/>
            <w:r w:rsidRPr="00F33848">
              <w:rPr>
                <w:sz w:val="24"/>
                <w:lang w:val="ru-RU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8.</w:t>
            </w:r>
            <w:r w:rsidRPr="00F33848">
              <w:rPr>
                <w:sz w:val="24"/>
                <w:lang w:val="ru-RU"/>
              </w:rPr>
              <w:tab/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F33848">
              <w:rPr>
                <w:sz w:val="24"/>
                <w:lang w:val="ru-RU"/>
              </w:rPr>
              <w:t>сформированность</w:t>
            </w:r>
            <w:proofErr w:type="spellEnd"/>
            <w:r w:rsidRPr="00F33848">
              <w:rPr>
                <w:sz w:val="24"/>
                <w:lang w:val="ru-RU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F33848">
              <w:rPr>
                <w:sz w:val="24"/>
                <w:lang w:val="ru-RU"/>
              </w:rPr>
              <w:t>сформированность</w:t>
            </w:r>
            <w:proofErr w:type="spellEnd"/>
            <w:r w:rsidRPr="00F33848">
              <w:rPr>
                <w:sz w:val="24"/>
                <w:lang w:val="ru-RU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9.</w:t>
            </w:r>
            <w:r w:rsidRPr="00F33848">
              <w:rPr>
                <w:sz w:val="24"/>
                <w:lang w:val="ru-RU"/>
              </w:rPr>
              <w:tab/>
            </w:r>
            <w:proofErr w:type="spellStart"/>
            <w:r w:rsidRPr="00F33848">
              <w:rPr>
                <w:sz w:val="24"/>
                <w:lang w:val="ru-RU"/>
              </w:rPr>
              <w:t>Сформированность</w:t>
            </w:r>
            <w:proofErr w:type="spellEnd"/>
            <w:r w:rsidRPr="00F33848">
              <w:rPr>
                <w:sz w:val="24"/>
                <w:lang w:val="ru-RU"/>
              </w:rPr>
              <w:t xml:space="preserve"> основ экологической культуры, </w:t>
            </w:r>
            <w:proofErr w:type="gramStart"/>
            <w:r w:rsidRPr="00F33848">
              <w:rPr>
                <w:sz w:val="24"/>
                <w:lang w:val="ru-RU"/>
              </w:rPr>
              <w:t>со-ответствующей</w:t>
            </w:r>
            <w:proofErr w:type="gramEnd"/>
            <w:r w:rsidRPr="00F33848">
              <w:rPr>
                <w:sz w:val="24"/>
                <w:lang w:val="ru-RU"/>
              </w:rPr>
              <w:t xml:space="preserve">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proofErr w:type="spellStart"/>
            <w:r w:rsidRPr="00F33848">
              <w:rPr>
                <w:sz w:val="24"/>
                <w:lang w:val="ru-RU"/>
              </w:rPr>
              <w:t>Метапредметные</w:t>
            </w:r>
            <w:proofErr w:type="spellEnd"/>
            <w:r w:rsidRPr="00F33848">
              <w:rPr>
                <w:sz w:val="24"/>
                <w:lang w:val="ru-RU"/>
              </w:rPr>
              <w:t xml:space="preserve"> результаты освоения ООП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proofErr w:type="spellStart"/>
            <w:r w:rsidRPr="00F33848">
              <w:rPr>
                <w:sz w:val="24"/>
                <w:lang w:val="ru-RU"/>
              </w:rPr>
              <w:t>Метапредметные</w:t>
            </w:r>
            <w:proofErr w:type="spellEnd"/>
            <w:r w:rsidRPr="00F33848">
              <w:rPr>
                <w:sz w:val="24"/>
                <w:lang w:val="ru-RU"/>
              </w:rPr>
              <w:t xml:space="preserve"> результаты включают освоенные обучающимися </w:t>
            </w:r>
            <w:proofErr w:type="spellStart"/>
            <w:r w:rsidRPr="00F33848">
              <w:rPr>
                <w:sz w:val="24"/>
                <w:lang w:val="ru-RU"/>
              </w:rPr>
              <w:t>межпредметные</w:t>
            </w:r>
            <w:proofErr w:type="spellEnd"/>
            <w:r w:rsidRPr="00F33848">
              <w:rPr>
                <w:sz w:val="24"/>
                <w:lang w:val="ru-RU"/>
              </w:rPr>
      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proofErr w:type="spellStart"/>
            <w:r w:rsidRPr="00F33848">
              <w:rPr>
                <w:sz w:val="24"/>
                <w:lang w:val="ru-RU"/>
              </w:rPr>
              <w:t>Межпредметные</w:t>
            </w:r>
            <w:proofErr w:type="spellEnd"/>
            <w:r w:rsidRPr="00F33848">
              <w:rPr>
                <w:sz w:val="24"/>
                <w:lang w:val="ru-RU"/>
              </w:rPr>
              <w:t xml:space="preserve"> понятия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 xml:space="preserve">Условием формирования </w:t>
            </w:r>
            <w:proofErr w:type="spellStart"/>
            <w:r w:rsidRPr="00F33848">
              <w:rPr>
                <w:sz w:val="24"/>
                <w:lang w:val="ru-RU"/>
              </w:rPr>
              <w:t>межпредметных</w:t>
            </w:r>
            <w:proofErr w:type="spellEnd"/>
            <w:r w:rsidRPr="00F33848">
              <w:rPr>
                <w:sz w:val="24"/>
                <w:lang w:val="ru-RU"/>
              </w:rPr>
              <w:t xml:space="preserve"> понятий, таких как «система», «факт», «закономерность», «феномен», «анализ», «синтез», «функция», «материал», «процесс»,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продолжается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</w:t>
            </w:r>
            <w:r w:rsidRPr="00F33848">
              <w:rPr>
                <w:sz w:val="24"/>
                <w:lang w:val="ru-RU"/>
              </w:rPr>
              <w:lastRenderedPageBreak/>
              <w:t>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 xml:space="preserve">При изучении </w:t>
            </w:r>
            <w:proofErr w:type="gramStart"/>
            <w:r w:rsidRPr="00F33848">
              <w:rPr>
                <w:sz w:val="24"/>
                <w:lang w:val="ru-RU"/>
              </w:rPr>
              <w:t>физики</w:t>
            </w:r>
            <w:proofErr w:type="gramEnd"/>
            <w:r w:rsidRPr="00F33848">
              <w:rPr>
                <w:sz w:val="24"/>
                <w:lang w:val="ru-RU"/>
              </w:rPr>
              <w:t xml:space="preserve"> обучающиеся усовершенствуют приобретенные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•</w:t>
            </w:r>
            <w:r w:rsidRPr="00F33848">
              <w:rPr>
                <w:sz w:val="24"/>
                <w:lang w:val="ru-RU"/>
              </w:rPr>
              <w:tab/>
      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•</w:t>
            </w:r>
            <w:r w:rsidRPr="00F33848">
              <w:rPr>
                <w:sz w:val="24"/>
                <w:lang w:val="ru-RU"/>
              </w:rPr>
              <w:tab/>
      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      </w:r>
          </w:p>
          <w:p w:rsidR="00F33848" w:rsidRPr="00F33848" w:rsidRDefault="00F33848" w:rsidP="00F3384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>•</w:t>
            </w:r>
            <w:r w:rsidRPr="00F33848">
              <w:rPr>
                <w:sz w:val="24"/>
                <w:lang w:val="ru-RU"/>
              </w:rPr>
              <w:tab/>
              <w:t>заполнять и дополнять таблицы, схемы, диаграммы, тексты.</w:t>
            </w:r>
          </w:p>
          <w:p w:rsidR="00A1008B" w:rsidRPr="00407CB0" w:rsidRDefault="00F33848" w:rsidP="00F33848">
            <w:pPr>
              <w:pStyle w:val="TableParagraph"/>
              <w:spacing w:line="270" w:lineRule="exact"/>
              <w:jc w:val="left"/>
              <w:rPr>
                <w:sz w:val="24"/>
                <w:lang w:val="ru-RU"/>
              </w:rPr>
            </w:pPr>
            <w:r w:rsidRPr="00F33848">
              <w:rPr>
                <w:sz w:val="24"/>
                <w:lang w:val="ru-RU"/>
              </w:rPr>
              <w:t xml:space="preserve">В ходе изучения </w:t>
            </w:r>
            <w:proofErr w:type="gramStart"/>
            <w:r w:rsidRPr="00F33848">
              <w:rPr>
                <w:sz w:val="24"/>
                <w:lang w:val="ru-RU"/>
              </w:rPr>
              <w:t>физики</w:t>
            </w:r>
            <w:proofErr w:type="gramEnd"/>
            <w:r w:rsidRPr="00F33848">
              <w:rPr>
                <w:sz w:val="24"/>
                <w:lang w:val="ru-RU"/>
              </w:rPr>
              <w:t xml:space="preserve"> обучающиеся приобретут опыт проектной деятельности, способствующей воспитанию само-</w:t>
            </w:r>
            <w:proofErr w:type="spellStart"/>
            <w:r w:rsidRPr="00F33848">
              <w:rPr>
                <w:sz w:val="24"/>
                <w:lang w:val="ru-RU"/>
              </w:rPr>
              <w:t>стоятельности</w:t>
            </w:r>
            <w:proofErr w:type="spellEnd"/>
            <w:r w:rsidRPr="00F33848">
              <w:rPr>
                <w:sz w:val="24"/>
                <w:lang w:val="ru-RU"/>
              </w:rPr>
              <w:t>, инициативности, ответственности, повышению мотивации и эффективности учебной деятельности; в процессе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      </w:r>
          </w:p>
        </w:tc>
      </w:tr>
      <w:tr w:rsidR="00A1008B" w:rsidTr="00A1008B">
        <w:trPr>
          <w:trHeight w:val="635"/>
        </w:trPr>
        <w:tc>
          <w:tcPr>
            <w:tcW w:w="2345" w:type="dxa"/>
            <w:tcBorders>
              <w:right w:val="single" w:sz="6" w:space="0" w:color="000000"/>
            </w:tcBorders>
          </w:tcPr>
          <w:p w:rsidR="00A1008B" w:rsidRPr="007601B0" w:rsidRDefault="00A1008B" w:rsidP="00A1008B">
            <w:pPr>
              <w:pStyle w:val="TableParagraph"/>
              <w:spacing w:line="263" w:lineRule="exact"/>
              <w:ind w:left="235" w:right="228"/>
              <w:jc w:val="center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lastRenderedPageBreak/>
              <w:t>Место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предмета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в</w:t>
            </w:r>
          </w:p>
          <w:p w:rsidR="00A1008B" w:rsidRPr="007601B0" w:rsidRDefault="00A1008B" w:rsidP="00A1008B">
            <w:pPr>
              <w:pStyle w:val="TableParagraph"/>
              <w:spacing w:before="43"/>
              <w:ind w:left="235" w:right="227"/>
              <w:jc w:val="center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учебном</w:t>
            </w:r>
            <w:r w:rsidRPr="007601B0">
              <w:rPr>
                <w:spacing w:val="-3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плане</w:t>
            </w:r>
          </w:p>
        </w:tc>
        <w:tc>
          <w:tcPr>
            <w:tcW w:w="6904" w:type="dxa"/>
            <w:tcBorders>
              <w:left w:val="single" w:sz="6" w:space="0" w:color="000000"/>
            </w:tcBorders>
          </w:tcPr>
          <w:p w:rsidR="00A1008B" w:rsidRPr="007601B0" w:rsidRDefault="00A1008B" w:rsidP="00A1008B">
            <w:pPr>
              <w:pStyle w:val="TableParagraph"/>
              <w:spacing w:line="263" w:lineRule="exact"/>
              <w:ind w:left="184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Рабочая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программа</w:t>
            </w:r>
            <w:r w:rsidRPr="007601B0">
              <w:rPr>
                <w:spacing w:val="-3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для</w:t>
            </w:r>
            <w:r w:rsidRPr="007601B0">
              <w:rPr>
                <w:spacing w:val="2"/>
                <w:sz w:val="24"/>
                <w:lang w:val="ru-RU"/>
              </w:rPr>
              <w:t xml:space="preserve"> </w:t>
            </w:r>
            <w:r w:rsidR="00F33848">
              <w:rPr>
                <w:spacing w:val="2"/>
                <w:sz w:val="24"/>
                <w:lang w:val="ru-RU"/>
              </w:rPr>
              <w:t>7-</w:t>
            </w:r>
            <w:r w:rsidR="00BC2720">
              <w:rPr>
                <w:sz w:val="24"/>
                <w:lang w:val="ru-RU"/>
              </w:rPr>
              <w:t>9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класса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рассчитана</w:t>
            </w:r>
            <w:r w:rsidRPr="007601B0">
              <w:rPr>
                <w:spacing w:val="-3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на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="00F33848">
              <w:rPr>
                <w:sz w:val="24"/>
                <w:lang w:val="ru-RU"/>
              </w:rPr>
              <w:t>210</w:t>
            </w:r>
            <w:r w:rsidRPr="007601B0">
              <w:rPr>
                <w:sz w:val="24"/>
                <w:lang w:val="ru-RU"/>
              </w:rPr>
              <w:t xml:space="preserve"> учебных часов,</w:t>
            </w:r>
          </w:p>
          <w:p w:rsidR="00A1008B" w:rsidRDefault="00A1008B" w:rsidP="00F33848">
            <w:pPr>
              <w:pStyle w:val="TableParagraph"/>
              <w:spacing w:before="43"/>
              <w:ind w:left="312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по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="00F33848">
              <w:rPr>
                <w:sz w:val="24"/>
                <w:lang w:val="ru-RU"/>
              </w:rPr>
              <w:t>2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часа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в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неделю</w:t>
            </w:r>
            <w:r w:rsidR="00F33848">
              <w:rPr>
                <w:sz w:val="24"/>
                <w:lang w:val="ru-RU"/>
              </w:rPr>
              <w:t xml:space="preserve"> в 7 классе</w:t>
            </w:r>
          </w:p>
          <w:p w:rsidR="00F33848" w:rsidRDefault="00F33848" w:rsidP="00F33848">
            <w:pPr>
              <w:pStyle w:val="TableParagraph"/>
              <w:spacing w:before="43"/>
              <w:ind w:left="312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по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часа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в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неделю</w:t>
            </w:r>
            <w:r>
              <w:rPr>
                <w:sz w:val="24"/>
                <w:lang w:val="ru-RU"/>
              </w:rPr>
              <w:t xml:space="preserve"> в 8 классе</w:t>
            </w:r>
          </w:p>
          <w:p w:rsidR="00F33848" w:rsidRPr="007601B0" w:rsidRDefault="00F33848" w:rsidP="00F33848">
            <w:pPr>
              <w:pStyle w:val="TableParagraph"/>
              <w:spacing w:before="43"/>
              <w:ind w:left="312"/>
              <w:jc w:val="left"/>
              <w:rPr>
                <w:sz w:val="24"/>
                <w:lang w:val="ru-RU"/>
              </w:rPr>
            </w:pPr>
            <w:r w:rsidRPr="007601B0">
              <w:rPr>
                <w:sz w:val="24"/>
                <w:lang w:val="ru-RU"/>
              </w:rPr>
              <w:t>по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часа</w:t>
            </w:r>
            <w:r w:rsidRPr="007601B0">
              <w:rPr>
                <w:spacing w:val="-2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в</w:t>
            </w:r>
            <w:r w:rsidRPr="007601B0">
              <w:rPr>
                <w:spacing w:val="-1"/>
                <w:sz w:val="24"/>
                <w:lang w:val="ru-RU"/>
              </w:rPr>
              <w:t xml:space="preserve"> </w:t>
            </w:r>
            <w:r w:rsidRPr="007601B0">
              <w:rPr>
                <w:sz w:val="24"/>
                <w:lang w:val="ru-RU"/>
              </w:rPr>
              <w:t>неделю</w:t>
            </w:r>
            <w:r>
              <w:rPr>
                <w:sz w:val="24"/>
                <w:lang w:val="ru-RU"/>
              </w:rPr>
              <w:t xml:space="preserve"> в 9 классе</w:t>
            </w:r>
          </w:p>
        </w:tc>
      </w:tr>
    </w:tbl>
    <w:p w:rsidR="005265B2" w:rsidRDefault="005265B2" w:rsidP="00A1008B"/>
    <w:sectPr w:rsidR="0052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90D654E"/>
    <w:multiLevelType w:val="hybridMultilevel"/>
    <w:tmpl w:val="7BCCA0EA"/>
    <w:lvl w:ilvl="0" w:tplc="979CB77C">
      <w:numFmt w:val="bullet"/>
      <w:lvlText w:val="—"/>
      <w:lvlJc w:val="left"/>
      <w:pPr>
        <w:ind w:left="10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4AA8C56">
      <w:numFmt w:val="bullet"/>
      <w:lvlText w:val="•"/>
      <w:lvlJc w:val="left"/>
      <w:pPr>
        <w:ind w:left="822" w:hanging="303"/>
      </w:pPr>
      <w:rPr>
        <w:rFonts w:hint="default"/>
        <w:lang w:val="ru-RU" w:eastAsia="en-US" w:bidi="ar-SA"/>
      </w:rPr>
    </w:lvl>
    <w:lvl w:ilvl="2" w:tplc="4992BA64">
      <w:numFmt w:val="bullet"/>
      <w:lvlText w:val="•"/>
      <w:lvlJc w:val="left"/>
      <w:pPr>
        <w:ind w:left="1544" w:hanging="303"/>
      </w:pPr>
      <w:rPr>
        <w:rFonts w:hint="default"/>
        <w:lang w:val="ru-RU" w:eastAsia="en-US" w:bidi="ar-SA"/>
      </w:rPr>
    </w:lvl>
    <w:lvl w:ilvl="3" w:tplc="05C80694">
      <w:numFmt w:val="bullet"/>
      <w:lvlText w:val="•"/>
      <w:lvlJc w:val="left"/>
      <w:pPr>
        <w:ind w:left="2266" w:hanging="303"/>
      </w:pPr>
      <w:rPr>
        <w:rFonts w:hint="default"/>
        <w:lang w:val="ru-RU" w:eastAsia="en-US" w:bidi="ar-SA"/>
      </w:rPr>
    </w:lvl>
    <w:lvl w:ilvl="4" w:tplc="9C1C7AF4">
      <w:numFmt w:val="bullet"/>
      <w:lvlText w:val="•"/>
      <w:lvlJc w:val="left"/>
      <w:pPr>
        <w:ind w:left="2988" w:hanging="303"/>
      </w:pPr>
      <w:rPr>
        <w:rFonts w:hint="default"/>
        <w:lang w:val="ru-RU" w:eastAsia="en-US" w:bidi="ar-SA"/>
      </w:rPr>
    </w:lvl>
    <w:lvl w:ilvl="5" w:tplc="64883FA4">
      <w:numFmt w:val="bullet"/>
      <w:lvlText w:val="•"/>
      <w:lvlJc w:val="left"/>
      <w:pPr>
        <w:ind w:left="3710" w:hanging="303"/>
      </w:pPr>
      <w:rPr>
        <w:rFonts w:hint="default"/>
        <w:lang w:val="ru-RU" w:eastAsia="en-US" w:bidi="ar-SA"/>
      </w:rPr>
    </w:lvl>
    <w:lvl w:ilvl="6" w:tplc="ED1611A6">
      <w:numFmt w:val="bullet"/>
      <w:lvlText w:val="•"/>
      <w:lvlJc w:val="left"/>
      <w:pPr>
        <w:ind w:left="4432" w:hanging="303"/>
      </w:pPr>
      <w:rPr>
        <w:rFonts w:hint="default"/>
        <w:lang w:val="ru-RU" w:eastAsia="en-US" w:bidi="ar-SA"/>
      </w:rPr>
    </w:lvl>
    <w:lvl w:ilvl="7" w:tplc="70B42B6E">
      <w:numFmt w:val="bullet"/>
      <w:lvlText w:val="•"/>
      <w:lvlJc w:val="left"/>
      <w:pPr>
        <w:ind w:left="5154" w:hanging="303"/>
      </w:pPr>
      <w:rPr>
        <w:rFonts w:hint="default"/>
        <w:lang w:val="ru-RU" w:eastAsia="en-US" w:bidi="ar-SA"/>
      </w:rPr>
    </w:lvl>
    <w:lvl w:ilvl="8" w:tplc="A432A3CC">
      <w:numFmt w:val="bullet"/>
      <w:lvlText w:val="•"/>
      <w:lvlJc w:val="left"/>
      <w:pPr>
        <w:ind w:left="5876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0C501C2F"/>
    <w:multiLevelType w:val="hybridMultilevel"/>
    <w:tmpl w:val="66C8A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D23666"/>
    <w:multiLevelType w:val="hybridMultilevel"/>
    <w:tmpl w:val="342CF92E"/>
    <w:lvl w:ilvl="0" w:tplc="DCC6339C">
      <w:numFmt w:val="bullet"/>
      <w:lvlText w:val="—"/>
      <w:lvlJc w:val="left"/>
      <w:pPr>
        <w:ind w:left="103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7CC38AC">
      <w:numFmt w:val="bullet"/>
      <w:lvlText w:val="•"/>
      <w:lvlJc w:val="left"/>
      <w:pPr>
        <w:ind w:left="822" w:hanging="317"/>
      </w:pPr>
      <w:rPr>
        <w:rFonts w:hint="default"/>
        <w:lang w:val="ru-RU" w:eastAsia="en-US" w:bidi="ar-SA"/>
      </w:rPr>
    </w:lvl>
    <w:lvl w:ilvl="2" w:tplc="8F5C39D8">
      <w:numFmt w:val="bullet"/>
      <w:lvlText w:val="•"/>
      <w:lvlJc w:val="left"/>
      <w:pPr>
        <w:ind w:left="1544" w:hanging="317"/>
      </w:pPr>
      <w:rPr>
        <w:rFonts w:hint="default"/>
        <w:lang w:val="ru-RU" w:eastAsia="en-US" w:bidi="ar-SA"/>
      </w:rPr>
    </w:lvl>
    <w:lvl w:ilvl="3" w:tplc="9D9E5E7C">
      <w:numFmt w:val="bullet"/>
      <w:lvlText w:val="•"/>
      <w:lvlJc w:val="left"/>
      <w:pPr>
        <w:ind w:left="2266" w:hanging="317"/>
      </w:pPr>
      <w:rPr>
        <w:rFonts w:hint="default"/>
        <w:lang w:val="ru-RU" w:eastAsia="en-US" w:bidi="ar-SA"/>
      </w:rPr>
    </w:lvl>
    <w:lvl w:ilvl="4" w:tplc="54304A86">
      <w:numFmt w:val="bullet"/>
      <w:lvlText w:val="•"/>
      <w:lvlJc w:val="left"/>
      <w:pPr>
        <w:ind w:left="2988" w:hanging="317"/>
      </w:pPr>
      <w:rPr>
        <w:rFonts w:hint="default"/>
        <w:lang w:val="ru-RU" w:eastAsia="en-US" w:bidi="ar-SA"/>
      </w:rPr>
    </w:lvl>
    <w:lvl w:ilvl="5" w:tplc="8F3EA354">
      <w:numFmt w:val="bullet"/>
      <w:lvlText w:val="•"/>
      <w:lvlJc w:val="left"/>
      <w:pPr>
        <w:ind w:left="3710" w:hanging="317"/>
      </w:pPr>
      <w:rPr>
        <w:rFonts w:hint="default"/>
        <w:lang w:val="ru-RU" w:eastAsia="en-US" w:bidi="ar-SA"/>
      </w:rPr>
    </w:lvl>
    <w:lvl w:ilvl="6" w:tplc="4294A274">
      <w:numFmt w:val="bullet"/>
      <w:lvlText w:val="•"/>
      <w:lvlJc w:val="left"/>
      <w:pPr>
        <w:ind w:left="4432" w:hanging="317"/>
      </w:pPr>
      <w:rPr>
        <w:rFonts w:hint="default"/>
        <w:lang w:val="ru-RU" w:eastAsia="en-US" w:bidi="ar-SA"/>
      </w:rPr>
    </w:lvl>
    <w:lvl w:ilvl="7" w:tplc="C0C4D85E">
      <w:numFmt w:val="bullet"/>
      <w:lvlText w:val="•"/>
      <w:lvlJc w:val="left"/>
      <w:pPr>
        <w:ind w:left="5154" w:hanging="317"/>
      </w:pPr>
      <w:rPr>
        <w:rFonts w:hint="default"/>
        <w:lang w:val="ru-RU" w:eastAsia="en-US" w:bidi="ar-SA"/>
      </w:rPr>
    </w:lvl>
    <w:lvl w:ilvl="8" w:tplc="1F34623E">
      <w:numFmt w:val="bullet"/>
      <w:lvlText w:val="•"/>
      <w:lvlJc w:val="left"/>
      <w:pPr>
        <w:ind w:left="5876" w:hanging="317"/>
      </w:pPr>
      <w:rPr>
        <w:rFonts w:hint="default"/>
        <w:lang w:val="ru-RU" w:eastAsia="en-US" w:bidi="ar-SA"/>
      </w:rPr>
    </w:lvl>
  </w:abstractNum>
  <w:abstractNum w:abstractNumId="7" w15:restartNumberingAfterBreak="0">
    <w:nsid w:val="38AA1949"/>
    <w:multiLevelType w:val="hybridMultilevel"/>
    <w:tmpl w:val="8DB61B74"/>
    <w:lvl w:ilvl="0" w:tplc="93F6A90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B5A5BB6">
      <w:numFmt w:val="bullet"/>
      <w:lvlText w:val="•"/>
      <w:lvlJc w:val="left"/>
      <w:pPr>
        <w:ind w:left="822" w:hanging="140"/>
      </w:pPr>
      <w:rPr>
        <w:rFonts w:hint="default"/>
        <w:lang w:val="ru-RU" w:eastAsia="en-US" w:bidi="ar-SA"/>
      </w:rPr>
    </w:lvl>
    <w:lvl w:ilvl="2" w:tplc="C0B8EE28">
      <w:numFmt w:val="bullet"/>
      <w:lvlText w:val="•"/>
      <w:lvlJc w:val="left"/>
      <w:pPr>
        <w:ind w:left="1544" w:hanging="140"/>
      </w:pPr>
      <w:rPr>
        <w:rFonts w:hint="default"/>
        <w:lang w:val="ru-RU" w:eastAsia="en-US" w:bidi="ar-SA"/>
      </w:rPr>
    </w:lvl>
    <w:lvl w:ilvl="3" w:tplc="2E96B350">
      <w:numFmt w:val="bullet"/>
      <w:lvlText w:val="•"/>
      <w:lvlJc w:val="left"/>
      <w:pPr>
        <w:ind w:left="2266" w:hanging="140"/>
      </w:pPr>
      <w:rPr>
        <w:rFonts w:hint="default"/>
        <w:lang w:val="ru-RU" w:eastAsia="en-US" w:bidi="ar-SA"/>
      </w:rPr>
    </w:lvl>
    <w:lvl w:ilvl="4" w:tplc="B3181872">
      <w:numFmt w:val="bullet"/>
      <w:lvlText w:val="•"/>
      <w:lvlJc w:val="left"/>
      <w:pPr>
        <w:ind w:left="2988" w:hanging="140"/>
      </w:pPr>
      <w:rPr>
        <w:rFonts w:hint="default"/>
        <w:lang w:val="ru-RU" w:eastAsia="en-US" w:bidi="ar-SA"/>
      </w:rPr>
    </w:lvl>
    <w:lvl w:ilvl="5" w:tplc="1B1C742E">
      <w:numFmt w:val="bullet"/>
      <w:lvlText w:val="•"/>
      <w:lvlJc w:val="left"/>
      <w:pPr>
        <w:ind w:left="3710" w:hanging="140"/>
      </w:pPr>
      <w:rPr>
        <w:rFonts w:hint="default"/>
        <w:lang w:val="ru-RU" w:eastAsia="en-US" w:bidi="ar-SA"/>
      </w:rPr>
    </w:lvl>
    <w:lvl w:ilvl="6" w:tplc="A74803BA">
      <w:numFmt w:val="bullet"/>
      <w:lvlText w:val="•"/>
      <w:lvlJc w:val="left"/>
      <w:pPr>
        <w:ind w:left="4432" w:hanging="140"/>
      </w:pPr>
      <w:rPr>
        <w:rFonts w:hint="default"/>
        <w:lang w:val="ru-RU" w:eastAsia="en-US" w:bidi="ar-SA"/>
      </w:rPr>
    </w:lvl>
    <w:lvl w:ilvl="7" w:tplc="787CC1FE">
      <w:numFmt w:val="bullet"/>
      <w:lvlText w:val="•"/>
      <w:lvlJc w:val="left"/>
      <w:pPr>
        <w:ind w:left="5154" w:hanging="140"/>
      </w:pPr>
      <w:rPr>
        <w:rFonts w:hint="default"/>
        <w:lang w:val="ru-RU" w:eastAsia="en-US" w:bidi="ar-SA"/>
      </w:rPr>
    </w:lvl>
    <w:lvl w:ilvl="8" w:tplc="D9F2D198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93C00F9"/>
    <w:multiLevelType w:val="hybridMultilevel"/>
    <w:tmpl w:val="04C41D04"/>
    <w:lvl w:ilvl="0" w:tplc="9AFAD6B8">
      <w:numFmt w:val="bullet"/>
      <w:lvlText w:val="—"/>
      <w:lvlJc w:val="left"/>
      <w:pPr>
        <w:ind w:left="10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6F62CE2">
      <w:numFmt w:val="bullet"/>
      <w:lvlText w:val="•"/>
      <w:lvlJc w:val="left"/>
      <w:pPr>
        <w:ind w:left="822" w:hanging="353"/>
      </w:pPr>
      <w:rPr>
        <w:rFonts w:hint="default"/>
        <w:lang w:val="ru-RU" w:eastAsia="en-US" w:bidi="ar-SA"/>
      </w:rPr>
    </w:lvl>
    <w:lvl w:ilvl="2" w:tplc="4C9C5028">
      <w:numFmt w:val="bullet"/>
      <w:lvlText w:val="•"/>
      <w:lvlJc w:val="left"/>
      <w:pPr>
        <w:ind w:left="1544" w:hanging="353"/>
      </w:pPr>
      <w:rPr>
        <w:rFonts w:hint="default"/>
        <w:lang w:val="ru-RU" w:eastAsia="en-US" w:bidi="ar-SA"/>
      </w:rPr>
    </w:lvl>
    <w:lvl w:ilvl="3" w:tplc="95A459B2">
      <w:numFmt w:val="bullet"/>
      <w:lvlText w:val="•"/>
      <w:lvlJc w:val="left"/>
      <w:pPr>
        <w:ind w:left="2266" w:hanging="353"/>
      </w:pPr>
      <w:rPr>
        <w:rFonts w:hint="default"/>
        <w:lang w:val="ru-RU" w:eastAsia="en-US" w:bidi="ar-SA"/>
      </w:rPr>
    </w:lvl>
    <w:lvl w:ilvl="4" w:tplc="5FA841F6">
      <w:numFmt w:val="bullet"/>
      <w:lvlText w:val="•"/>
      <w:lvlJc w:val="left"/>
      <w:pPr>
        <w:ind w:left="2988" w:hanging="353"/>
      </w:pPr>
      <w:rPr>
        <w:rFonts w:hint="default"/>
        <w:lang w:val="ru-RU" w:eastAsia="en-US" w:bidi="ar-SA"/>
      </w:rPr>
    </w:lvl>
    <w:lvl w:ilvl="5" w:tplc="DFA458E4">
      <w:numFmt w:val="bullet"/>
      <w:lvlText w:val="•"/>
      <w:lvlJc w:val="left"/>
      <w:pPr>
        <w:ind w:left="3710" w:hanging="353"/>
      </w:pPr>
      <w:rPr>
        <w:rFonts w:hint="default"/>
        <w:lang w:val="ru-RU" w:eastAsia="en-US" w:bidi="ar-SA"/>
      </w:rPr>
    </w:lvl>
    <w:lvl w:ilvl="6" w:tplc="8AB60BEC">
      <w:numFmt w:val="bullet"/>
      <w:lvlText w:val="•"/>
      <w:lvlJc w:val="left"/>
      <w:pPr>
        <w:ind w:left="4432" w:hanging="353"/>
      </w:pPr>
      <w:rPr>
        <w:rFonts w:hint="default"/>
        <w:lang w:val="ru-RU" w:eastAsia="en-US" w:bidi="ar-SA"/>
      </w:rPr>
    </w:lvl>
    <w:lvl w:ilvl="7" w:tplc="C114B3E4">
      <w:numFmt w:val="bullet"/>
      <w:lvlText w:val="•"/>
      <w:lvlJc w:val="left"/>
      <w:pPr>
        <w:ind w:left="5154" w:hanging="353"/>
      </w:pPr>
      <w:rPr>
        <w:rFonts w:hint="default"/>
        <w:lang w:val="ru-RU" w:eastAsia="en-US" w:bidi="ar-SA"/>
      </w:rPr>
    </w:lvl>
    <w:lvl w:ilvl="8" w:tplc="DB34F358">
      <w:numFmt w:val="bullet"/>
      <w:lvlText w:val="•"/>
      <w:lvlJc w:val="left"/>
      <w:pPr>
        <w:ind w:left="5876" w:hanging="353"/>
      </w:pPr>
      <w:rPr>
        <w:rFonts w:hint="default"/>
        <w:lang w:val="ru-RU" w:eastAsia="en-US" w:bidi="ar-SA"/>
      </w:rPr>
    </w:lvl>
  </w:abstractNum>
  <w:abstractNum w:abstractNumId="9" w15:restartNumberingAfterBreak="0">
    <w:nsid w:val="4858116B"/>
    <w:multiLevelType w:val="hybridMultilevel"/>
    <w:tmpl w:val="DF74E0C4"/>
    <w:lvl w:ilvl="0" w:tplc="5CDA88E2">
      <w:numFmt w:val="bullet"/>
      <w:lvlText w:val="—"/>
      <w:lvlJc w:val="left"/>
      <w:pPr>
        <w:ind w:left="103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9A87E0">
      <w:numFmt w:val="bullet"/>
      <w:pStyle w:val="2"/>
      <w:lvlText w:val="•"/>
      <w:lvlJc w:val="left"/>
      <w:pPr>
        <w:ind w:left="822" w:hanging="296"/>
      </w:pPr>
      <w:rPr>
        <w:rFonts w:hint="default"/>
        <w:lang w:val="ru-RU" w:eastAsia="en-US" w:bidi="ar-SA"/>
      </w:rPr>
    </w:lvl>
    <w:lvl w:ilvl="2" w:tplc="FCEED4B2">
      <w:numFmt w:val="bullet"/>
      <w:lvlText w:val="•"/>
      <w:lvlJc w:val="left"/>
      <w:pPr>
        <w:ind w:left="1544" w:hanging="296"/>
      </w:pPr>
      <w:rPr>
        <w:rFonts w:hint="default"/>
        <w:lang w:val="ru-RU" w:eastAsia="en-US" w:bidi="ar-SA"/>
      </w:rPr>
    </w:lvl>
    <w:lvl w:ilvl="3" w:tplc="3A22A908">
      <w:numFmt w:val="bullet"/>
      <w:lvlText w:val="•"/>
      <w:lvlJc w:val="left"/>
      <w:pPr>
        <w:ind w:left="2266" w:hanging="296"/>
      </w:pPr>
      <w:rPr>
        <w:rFonts w:hint="default"/>
        <w:lang w:val="ru-RU" w:eastAsia="en-US" w:bidi="ar-SA"/>
      </w:rPr>
    </w:lvl>
    <w:lvl w:ilvl="4" w:tplc="383000F6">
      <w:numFmt w:val="bullet"/>
      <w:lvlText w:val="•"/>
      <w:lvlJc w:val="left"/>
      <w:pPr>
        <w:ind w:left="2988" w:hanging="296"/>
      </w:pPr>
      <w:rPr>
        <w:rFonts w:hint="default"/>
        <w:lang w:val="ru-RU" w:eastAsia="en-US" w:bidi="ar-SA"/>
      </w:rPr>
    </w:lvl>
    <w:lvl w:ilvl="5" w:tplc="314C802E">
      <w:numFmt w:val="bullet"/>
      <w:lvlText w:val="•"/>
      <w:lvlJc w:val="left"/>
      <w:pPr>
        <w:ind w:left="3710" w:hanging="296"/>
      </w:pPr>
      <w:rPr>
        <w:rFonts w:hint="default"/>
        <w:lang w:val="ru-RU" w:eastAsia="en-US" w:bidi="ar-SA"/>
      </w:rPr>
    </w:lvl>
    <w:lvl w:ilvl="6" w:tplc="F614054A">
      <w:numFmt w:val="bullet"/>
      <w:lvlText w:val="•"/>
      <w:lvlJc w:val="left"/>
      <w:pPr>
        <w:ind w:left="4432" w:hanging="296"/>
      </w:pPr>
      <w:rPr>
        <w:rFonts w:hint="default"/>
        <w:lang w:val="ru-RU" w:eastAsia="en-US" w:bidi="ar-SA"/>
      </w:rPr>
    </w:lvl>
    <w:lvl w:ilvl="7" w:tplc="20B4195E">
      <w:numFmt w:val="bullet"/>
      <w:lvlText w:val="•"/>
      <w:lvlJc w:val="left"/>
      <w:pPr>
        <w:ind w:left="5154" w:hanging="296"/>
      </w:pPr>
      <w:rPr>
        <w:rFonts w:hint="default"/>
        <w:lang w:val="ru-RU" w:eastAsia="en-US" w:bidi="ar-SA"/>
      </w:rPr>
    </w:lvl>
    <w:lvl w:ilvl="8" w:tplc="789EB820">
      <w:numFmt w:val="bullet"/>
      <w:lvlText w:val="•"/>
      <w:lvlJc w:val="left"/>
      <w:pPr>
        <w:ind w:left="5876" w:hanging="296"/>
      </w:pPr>
      <w:rPr>
        <w:rFonts w:hint="default"/>
        <w:lang w:val="ru-RU" w:eastAsia="en-US" w:bidi="ar-SA"/>
      </w:rPr>
    </w:lvl>
  </w:abstractNum>
  <w:abstractNum w:abstractNumId="10" w15:restartNumberingAfterBreak="0">
    <w:nsid w:val="73124887"/>
    <w:multiLevelType w:val="hybridMultilevel"/>
    <w:tmpl w:val="88D25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6E8388C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01B0"/>
    <w:rsid w:val="000676C0"/>
    <w:rsid w:val="00407CB0"/>
    <w:rsid w:val="005265B2"/>
    <w:rsid w:val="007601B0"/>
    <w:rsid w:val="008014BD"/>
    <w:rsid w:val="008306FD"/>
    <w:rsid w:val="00A1008B"/>
    <w:rsid w:val="00BC2720"/>
    <w:rsid w:val="00F3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4ED91-69EA-4CEC-9D2A-86EE77DD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1008B"/>
    <w:pPr>
      <w:keepNext/>
      <w:numPr>
        <w:ilvl w:val="1"/>
        <w:numId w:val="1"/>
      </w:numPr>
      <w:suppressAutoHyphens/>
      <w:spacing w:after="0" w:line="240" w:lineRule="auto"/>
      <w:ind w:left="0" w:firstLine="567"/>
      <w:jc w:val="center"/>
      <w:outlineLvl w:val="1"/>
    </w:pPr>
    <w:rPr>
      <w:rFonts w:ascii="Times New Roman" w:eastAsia="Calibri" w:hAnsi="Times New Roman" w:cs="Calibri"/>
      <w:b/>
      <w:bCs/>
      <w:color w:val="339966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01B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01B0"/>
    <w:pPr>
      <w:widowControl w:val="0"/>
      <w:autoSpaceDE w:val="0"/>
      <w:autoSpaceDN w:val="0"/>
      <w:spacing w:before="72" w:after="0" w:line="240" w:lineRule="auto"/>
      <w:ind w:left="2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601B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601B0"/>
    <w:pPr>
      <w:widowControl w:val="0"/>
      <w:autoSpaceDE w:val="0"/>
      <w:autoSpaceDN w:val="0"/>
      <w:spacing w:after="0" w:line="240" w:lineRule="auto"/>
      <w:ind w:left="103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5">
    <w:name w:val="Без интервала Знак"/>
    <w:aliases w:val="основа Знак,No Spacing1 Знак"/>
    <w:link w:val="a6"/>
    <w:locked/>
    <w:rsid w:val="00A1008B"/>
    <w:rPr>
      <w:rFonts w:ascii="Calibri" w:hAnsi="Calibri"/>
    </w:rPr>
  </w:style>
  <w:style w:type="paragraph" w:styleId="a6">
    <w:name w:val="No Spacing"/>
    <w:aliases w:val="основа,No Spacing1"/>
    <w:link w:val="a5"/>
    <w:qFormat/>
    <w:rsid w:val="00A1008B"/>
    <w:pPr>
      <w:spacing w:after="0" w:line="240" w:lineRule="auto"/>
    </w:pPr>
    <w:rPr>
      <w:rFonts w:ascii="Calibri" w:hAnsi="Calibri"/>
    </w:rPr>
  </w:style>
  <w:style w:type="character" w:customStyle="1" w:styleId="WW8Num2z2">
    <w:name w:val="WW8Num2z2"/>
    <w:rsid w:val="00A1008B"/>
    <w:rPr>
      <w:rFonts w:ascii="Wingdings" w:hAnsi="Wingdings"/>
    </w:rPr>
  </w:style>
  <w:style w:type="character" w:customStyle="1" w:styleId="20">
    <w:name w:val="Заголовок 2 Знак"/>
    <w:basedOn w:val="a0"/>
    <w:link w:val="2"/>
    <w:rsid w:val="00A1008B"/>
    <w:rPr>
      <w:rFonts w:ascii="Times New Roman" w:eastAsia="Calibri" w:hAnsi="Times New Roman" w:cs="Calibri"/>
      <w:b/>
      <w:bCs/>
      <w:color w:val="339966"/>
      <w:sz w:val="28"/>
      <w:szCs w:val="24"/>
      <w:lang w:eastAsia="ar-SA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A1008B"/>
    <w:rPr>
      <w:rFonts w:ascii="Times New Roman" w:hAnsi="Times New Roman"/>
      <w:sz w:val="24"/>
      <w:u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A1008B"/>
    <w:pPr>
      <w:suppressAutoHyphens/>
      <w:spacing w:after="120" w:line="240" w:lineRule="auto"/>
      <w:ind w:left="280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9</cp:revision>
  <dcterms:created xsi:type="dcterms:W3CDTF">2021-10-18T03:40:00Z</dcterms:created>
  <dcterms:modified xsi:type="dcterms:W3CDTF">2023-10-08T05:59:00Z</dcterms:modified>
</cp:coreProperties>
</file>